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77777777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pomontażowych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164BBE8B" w14:textId="3B9F75B5" w:rsidR="005541AC" w:rsidRPr="0089020B" w:rsidRDefault="005541AC" w:rsidP="005541AC">
      <w:pPr>
        <w:spacing w:line="276" w:lineRule="auto"/>
        <w:ind w:left="360"/>
        <w:jc w:val="center"/>
        <w:outlineLvl w:val="0"/>
        <w:rPr>
          <w:rFonts w:asciiTheme="minorHAnsi" w:hAnsiTheme="minorHAnsi" w:cstheme="minorHAnsi"/>
          <w:b/>
          <w:i/>
          <w:color w:val="FF0000"/>
        </w:rPr>
      </w:pPr>
      <w:r w:rsidRPr="0089020B">
        <w:rPr>
          <w:rFonts w:asciiTheme="minorHAnsi" w:hAnsiTheme="minorHAnsi" w:cstheme="minorHAnsi"/>
          <w:b/>
          <w:i/>
          <w:color w:val="FF0000"/>
        </w:rPr>
        <w:t xml:space="preserve">„Wykonanie dokumentacji projektowej  oraz wymianę istniejącej linii napowietrznej nn wraz przyłączami nn na terenie Rejonu Energetycznego </w:t>
      </w:r>
      <w:r>
        <w:rPr>
          <w:rFonts w:asciiTheme="minorHAnsi" w:hAnsiTheme="minorHAnsi" w:cstheme="minorHAnsi"/>
          <w:b/>
          <w:i/>
          <w:color w:val="FF0000"/>
        </w:rPr>
        <w:t xml:space="preserve">Tomaszów Mazowiecki </w:t>
      </w:r>
      <w:r w:rsidRPr="0089020B">
        <w:rPr>
          <w:rFonts w:asciiTheme="minorHAnsi" w:hAnsiTheme="minorHAnsi" w:cstheme="minorHAnsi"/>
          <w:b/>
          <w:i/>
          <w:color w:val="FF0000"/>
        </w:rPr>
        <w:t>/</w:t>
      </w:r>
      <w:r>
        <w:rPr>
          <w:rFonts w:asciiTheme="minorHAnsi" w:hAnsiTheme="minorHAnsi" w:cstheme="minorHAnsi"/>
          <w:b/>
          <w:i/>
          <w:color w:val="FF0000"/>
        </w:rPr>
        <w:t xml:space="preserve"> </w:t>
      </w:r>
      <w:r w:rsidRPr="0089020B">
        <w:rPr>
          <w:rFonts w:asciiTheme="minorHAnsi" w:hAnsiTheme="minorHAnsi" w:cstheme="minorHAnsi"/>
          <w:b/>
          <w:i/>
          <w:color w:val="FF0000"/>
        </w:rPr>
        <w:t>(gmin</w:t>
      </w:r>
      <w:r>
        <w:rPr>
          <w:rFonts w:asciiTheme="minorHAnsi" w:hAnsiTheme="minorHAnsi" w:cstheme="minorHAnsi"/>
          <w:b/>
          <w:i/>
          <w:color w:val="FF0000"/>
        </w:rPr>
        <w:t xml:space="preserve">a </w:t>
      </w:r>
      <w:r w:rsidR="006F3427">
        <w:rPr>
          <w:rFonts w:asciiTheme="minorHAnsi" w:hAnsiTheme="minorHAnsi" w:cstheme="minorHAnsi"/>
          <w:b/>
          <w:i/>
          <w:color w:val="FF0000"/>
        </w:rPr>
        <w:t>Sławno</w:t>
      </w:r>
      <w:r w:rsidRPr="0089020B">
        <w:rPr>
          <w:rFonts w:asciiTheme="minorHAnsi" w:hAnsiTheme="minorHAnsi" w:cstheme="minorHAnsi"/>
          <w:b/>
          <w:i/>
          <w:color w:val="FF0000"/>
        </w:rPr>
        <w:t>)”</w:t>
      </w:r>
    </w:p>
    <w:p w14:paraId="72D98581" w14:textId="77777777" w:rsidR="005541AC" w:rsidRDefault="005541AC" w:rsidP="005541AC">
      <w:pPr>
        <w:pStyle w:val="Akapitzlist"/>
        <w:spacing w:line="276" w:lineRule="auto"/>
        <w:jc w:val="left"/>
        <w:outlineLvl w:val="0"/>
        <w:rPr>
          <w:rFonts w:asciiTheme="minorHAnsi" w:hAnsiTheme="minorHAnsi" w:cstheme="minorHAnsi"/>
        </w:rPr>
      </w:pPr>
      <w:r w:rsidRPr="00AD20BE">
        <w:rPr>
          <w:rFonts w:asciiTheme="minorHAnsi" w:hAnsiTheme="minorHAnsi" w:cstheme="minorHAnsi"/>
          <w:u w:val="single"/>
        </w:rPr>
        <w:t>W podziale na zadania</w:t>
      </w:r>
      <w:r>
        <w:rPr>
          <w:rFonts w:asciiTheme="minorHAnsi" w:hAnsiTheme="minorHAnsi" w:cstheme="minorHAnsi"/>
        </w:rPr>
        <w:t>:</w:t>
      </w:r>
    </w:p>
    <w:p w14:paraId="5C6CEECF" w14:textId="53BF52A4" w:rsidR="001172DA" w:rsidRPr="00F763F1" w:rsidRDefault="006F3427" w:rsidP="005541AC">
      <w:pPr>
        <w:pStyle w:val="Nagwek1"/>
        <w:numPr>
          <w:ilvl w:val="0"/>
          <w:numId w:val="0"/>
        </w:numPr>
        <w:spacing w:before="0" w:after="0"/>
        <w:rPr>
          <w:rFonts w:cs="Calibri"/>
          <w:b w:val="0"/>
          <w:color w:val="FF0000"/>
          <w:sz w:val="22"/>
          <w:szCs w:val="22"/>
          <w:lang w:val="pl-PL" w:eastAsia="pl-PL"/>
        </w:rPr>
      </w:pPr>
      <w:r w:rsidRPr="006F3427">
        <w:rPr>
          <w:rFonts w:asciiTheme="minorHAnsi" w:hAnsiTheme="minorHAnsi" w:cstheme="minorHAnsi"/>
          <w:i/>
          <w:color w:val="FF0000"/>
          <w:sz w:val="20"/>
          <w:lang w:val="pl-PL"/>
        </w:rPr>
        <w:t>Wymiana istniejącej linii napowietrznej nn wraz z przyłączami nn ze stacji 15/0,4kV nr. 6-0664 Józefów, gm. Sławno</w:t>
      </w:r>
      <w:r w:rsidR="00F20996">
        <w:rPr>
          <w:rFonts w:asciiTheme="minorHAnsi" w:hAnsiTheme="minorHAnsi" w:cstheme="minorHAnsi"/>
          <w:i/>
          <w:color w:val="FF0000"/>
          <w:sz w:val="20"/>
          <w:lang w:val="pl-PL"/>
        </w:rPr>
        <w:t>.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(t.j. Dz. U. z 2024 r. poz. 725 z późn.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5EC5B462" w14:textId="3501D0A7" w:rsidR="0055300B" w:rsidRPr="00D55F80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nowej linii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ami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 xml:space="preserve">AsXSn 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>4x</w:t>
      </w:r>
      <w:r w:rsidR="006F3427">
        <w:rPr>
          <w:rFonts w:ascii="Verdana" w:hAnsi="Verdana" w:cs="Calibri"/>
          <w:b/>
          <w:color w:val="FF0000"/>
          <w:sz w:val="18"/>
          <w:szCs w:val="18"/>
        </w:rPr>
        <w:t>95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 xml:space="preserve"> mm</w:t>
      </w:r>
      <w:r w:rsidRPr="00604409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  <w:r w:rsidR="002E5552" w:rsidRPr="001172DA">
        <w:rPr>
          <w:rFonts w:ascii="Verdana" w:hAnsi="Verdana" w:cs="Calibri"/>
          <w:b/>
          <w:color w:val="FF0000"/>
          <w:sz w:val="18"/>
          <w:szCs w:val="18"/>
        </w:rPr>
        <w:t>.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YADYn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AsXSn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YADYn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AsXSn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lastRenderedPageBreak/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Wymianę przewodów oświetlenia ulicznego typu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AL 1x16 (25)mm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na AsXSn 2x25mm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>tanowiska słupowego przewodem As</w:t>
      </w:r>
      <w:r w:rsidRPr="00D55F80">
        <w:rPr>
          <w:rFonts w:ascii="Verdana" w:hAnsi="Verdana" w:cs="Calibri"/>
          <w:sz w:val="18"/>
          <w:szCs w:val="18"/>
        </w:rPr>
        <w:t>XSn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podcinkowe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stacyjnych, wymiana reklozerów,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28C4D15" w14:textId="3D01883B" w:rsidR="001E1B00" w:rsidRPr="00D55F80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5541AC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8</w:t>
      </w:r>
      <w:r w:rsidR="001172DA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</w:t>
      </w:r>
      <w:r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6C220B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>dla każdego zadania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. Natomiast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jednorazowa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przerwa nie może przekroczyć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5541AC">
        <w:rPr>
          <w:rFonts w:ascii="Verdana" w:hAnsi="Verdana"/>
          <w:b/>
          <w:bCs/>
          <w:color w:val="FF0000"/>
          <w:sz w:val="18"/>
          <w:szCs w:val="18"/>
          <w:lang w:eastAsia="x-none"/>
        </w:rPr>
        <w:t>8</w:t>
      </w:r>
      <w:r w:rsidR="001172DA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910BCB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0C4053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dla 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wyłączeń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>i wykonywania prac pod napięciem w sieci dystrybucyjnej o napięciu do 1 kV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prowadzenia prac przez firmy zewnętrzne w systemie samodopuszczeń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-klienta/Przydatne-dokumenty</w:t>
        </w:r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-klienta/przydatne-dokumenty</w:t>
        </w:r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pomontażowych: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77777777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</w:p>
    <w:p w14:paraId="3CB4A158" w14:textId="77777777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="006C220B" w:rsidRPr="00D55F80">
        <w:rPr>
          <w:rFonts w:ascii="Verdana" w:hAnsi="Verdana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754A0" w14:textId="77777777" w:rsidR="00BC039C" w:rsidRDefault="00BC039C">
      <w:r>
        <w:separator/>
      </w:r>
    </w:p>
  </w:endnote>
  <w:endnote w:type="continuationSeparator" w:id="0">
    <w:p w14:paraId="4F53A01B" w14:textId="77777777" w:rsidR="00BC039C" w:rsidRDefault="00BC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A8B84" w14:textId="77777777" w:rsidR="00840F41" w:rsidRDefault="00840F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E1337" w14:textId="77777777" w:rsidR="00840F41" w:rsidRDefault="00840F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8A32E" w14:textId="77777777" w:rsidR="00BC039C" w:rsidRDefault="00BC039C">
      <w:r>
        <w:separator/>
      </w:r>
    </w:p>
  </w:footnote>
  <w:footnote w:type="continuationSeparator" w:id="0">
    <w:p w14:paraId="612BB088" w14:textId="77777777" w:rsidR="00BC039C" w:rsidRDefault="00BC0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8F6DD" w14:textId="77777777" w:rsidR="00840F41" w:rsidRDefault="00840F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607A523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0FA59544" w14:textId="5FEF4439" w:rsidR="00D55F80" w:rsidRPr="006B2C28" w:rsidRDefault="00840F41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840F41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POST/DYS/OLD/GZ/04265/2025</w:t>
          </w: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522F6" w14:textId="77777777" w:rsidR="00840F41" w:rsidRDefault="00840F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79C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2A45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2B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1BF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5D3F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1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45F4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D5F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3427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0143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53DA"/>
    <w:rsid w:val="00836080"/>
    <w:rsid w:val="008364FC"/>
    <w:rsid w:val="00837D9C"/>
    <w:rsid w:val="00840F41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1C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2BFB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3D1D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0996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do SWZ część 3.docx</dmsv2BaseFileName>
    <dmsv2BaseDisplayName xmlns="http://schemas.microsoft.com/sharepoint/v3">Załącznik nr 1.3 do SWZ część 3</dmsv2BaseDisplayName>
    <dmsv2SWPP2ObjectNumber xmlns="http://schemas.microsoft.com/sharepoint/v3">POST/DYS/OLD/GZ/04265/2025                        </dmsv2SWPP2ObjectNumber>
    <dmsv2SWPP2SumMD5 xmlns="http://schemas.microsoft.com/sharepoint/v3">df39b2d6e80fa1e9176066a506b1b904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700008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23869116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DPFVW34YURAE-834641568-17124</_dlc_DocId>
    <_dlc_DocIdUrl xmlns="a19cb1c7-c5c7-46d4-85ae-d83685407bba">
      <Url>https://swpp2.dms.gkpge.pl/sites/40/_layouts/15/DocIdRedir.aspx?ID=DPFVW34YURAE-834641568-17124</Url>
      <Description>DPFVW34YURAE-834641568-17124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10EC0B4-33B8-4C4D-BC28-49206D0B216F}"/>
</file>

<file path=customXml/itemProps3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1550</Words>
  <Characters>10883</Characters>
  <Application>Microsoft Office Word</Application>
  <DocSecurity>0</DocSecurity>
  <Lines>90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Bagińska Marzena [PGE Dystr. O.Łódź]</cp:lastModifiedBy>
  <cp:revision>3</cp:revision>
  <cp:lastPrinted>2011-10-20T15:55:00Z</cp:lastPrinted>
  <dcterms:created xsi:type="dcterms:W3CDTF">2025-11-26T08:55:00Z</dcterms:created>
  <dcterms:modified xsi:type="dcterms:W3CDTF">2025-11-26T08:55:00Z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1bfd27fd-da3e-418a-90c1-8f58b3276ba0</vt:lpwstr>
  </property>
</Properties>
</file>